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4B7D3B">
        <w:rPr>
          <w:b/>
          <w:szCs w:val="28"/>
        </w:rPr>
        <w:t>3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4B7D3B">
        <w:rPr>
          <w:rFonts w:cs="Times New Roman"/>
          <w:b w:val="0"/>
          <w:szCs w:val="28"/>
        </w:rPr>
        <w:t>3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4B7D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4B7D3B" w:rsidRPr="004B7D3B" w:rsidRDefault="004B7D3B" w:rsidP="004B7D3B">
      <w:pPr>
        <w:pStyle w:val="af5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площадь - 88 кв.м.;</w:t>
      </w:r>
    </w:p>
    <w:p w:rsidR="004B7D3B" w:rsidRPr="004B7D3B" w:rsidRDefault="004B7D3B" w:rsidP="004B7D3B">
      <w:pPr>
        <w:pStyle w:val="af5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кадастровый номер - 46:11:111002:665;</w:t>
      </w:r>
    </w:p>
    <w:p w:rsidR="004B7D3B" w:rsidRPr="004B7D3B" w:rsidRDefault="004B7D3B" w:rsidP="004B7D3B">
      <w:pPr>
        <w:pStyle w:val="af5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4B7D3B" w:rsidRPr="004B7D3B" w:rsidRDefault="004B7D3B" w:rsidP="004B7D3B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4B7D3B" w:rsidRPr="004B7D3B" w:rsidRDefault="004B7D3B" w:rsidP="004B7D3B">
      <w:pPr>
        <w:pStyle w:val="af5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обременение - нет;</w:t>
      </w:r>
    </w:p>
    <w:p w:rsidR="004B7D3B" w:rsidRPr="004B7D3B" w:rsidRDefault="004B7D3B" w:rsidP="004B7D3B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B7D3B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4B7D3B" w:rsidRPr="004B7D3B" w:rsidRDefault="004B7D3B" w:rsidP="004B7D3B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D3B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4B7D3B" w:rsidRPr="004B7D3B" w:rsidRDefault="004B7D3B" w:rsidP="004B7D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D3B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4B7D3B" w:rsidRPr="004B7D3B" w:rsidTr="00D91AA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4B7D3B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 xml:space="preserve">8 668 руб. 00 коп. </w:t>
            </w:r>
          </w:p>
        </w:tc>
      </w:tr>
      <w:tr w:rsidR="004B7D3B" w:rsidRPr="004B7D3B" w:rsidTr="00D91AA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>8 668 руб. 00 коп.</w:t>
            </w:r>
          </w:p>
        </w:tc>
      </w:tr>
      <w:tr w:rsidR="004B7D3B" w:rsidRPr="004B7D3B" w:rsidTr="00D91AAF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D3B" w:rsidRPr="004B7D3B" w:rsidRDefault="004B7D3B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3B">
              <w:rPr>
                <w:rFonts w:ascii="Times New Roman" w:hAnsi="Times New Roman" w:cs="Times New Roman"/>
                <w:sz w:val="28"/>
                <w:szCs w:val="28"/>
              </w:rPr>
              <w:t>260 руб. 04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7544D" w:rsidRPr="004B7D3B" w:rsidRDefault="004B7D3B" w:rsidP="0047544D">
      <w:pPr>
        <w:pStyle w:val="31"/>
        <w:ind w:firstLine="708"/>
        <w:jc w:val="both"/>
        <w:rPr>
          <w:rFonts w:cs="Times New Roman"/>
          <w:b w:val="0"/>
          <w:szCs w:val="28"/>
        </w:rPr>
      </w:pPr>
      <w:r w:rsidRPr="004B7D3B">
        <w:rPr>
          <w:rStyle w:val="a5"/>
          <w:b w:val="0"/>
          <w:sz w:val="28"/>
          <w:szCs w:val="28"/>
        </w:rPr>
        <w:t>Заявка № 2 от 09 августа 2016 г. 15 час. 30 мин. подана Тарасовым Владимиром Михайловичем, зарегистрированным по адресу: Курская область, Курский район, Нижнемедведицкий сельсовет, пос. Касиновский, дом 25, кв. 8.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4B7D3B" w:rsidRDefault="004B7D3B" w:rsidP="005B7448">
      <w:pPr>
        <w:jc w:val="both"/>
        <w:rPr>
          <w:rStyle w:val="a5"/>
          <w:sz w:val="28"/>
          <w:szCs w:val="28"/>
        </w:rPr>
      </w:pPr>
      <w:r w:rsidRPr="004B7D3B">
        <w:rPr>
          <w:rStyle w:val="a5"/>
          <w:sz w:val="28"/>
          <w:szCs w:val="28"/>
        </w:rPr>
        <w:t>Тарасов Владимир Михайлович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4B7D3B">
        <w:rPr>
          <w:sz w:val="28"/>
          <w:szCs w:val="28"/>
        </w:rPr>
        <w:t>3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C1FD7" w:rsidRPr="006C1FD7" w:rsidRDefault="004B7D3B" w:rsidP="006C1FD7">
      <w:pPr>
        <w:jc w:val="both"/>
        <w:rPr>
          <w:rStyle w:val="a5"/>
          <w:sz w:val="28"/>
          <w:szCs w:val="28"/>
        </w:rPr>
      </w:pPr>
      <w:r w:rsidRPr="004B7D3B">
        <w:rPr>
          <w:rStyle w:val="a5"/>
          <w:sz w:val="28"/>
          <w:szCs w:val="28"/>
        </w:rPr>
        <w:t>Тарасов Владимир Михайлович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4B7D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4B7D3B">
      <w:pPr>
        <w:pStyle w:val="ConsNormal"/>
        <w:ind w:right="0" w:firstLine="708"/>
        <w:jc w:val="both"/>
        <w:rPr>
          <w:rStyle w:val="a5"/>
          <w:sz w:val="28"/>
          <w:szCs w:val="28"/>
        </w:rPr>
      </w:pPr>
      <w:r w:rsidRPr="00110105">
        <w:rPr>
          <w:rFonts w:ascii="Times New Roman" w:hAnsi="Times New Roman"/>
          <w:sz w:val="28"/>
          <w:szCs w:val="28"/>
        </w:rPr>
        <w:t>Признать единственным участником аукциона</w:t>
      </w:r>
      <w:r w:rsidR="004B7D3B">
        <w:rPr>
          <w:rFonts w:ascii="Times New Roman" w:hAnsi="Times New Roman"/>
          <w:sz w:val="28"/>
          <w:szCs w:val="28"/>
        </w:rPr>
        <w:t xml:space="preserve"> </w:t>
      </w:r>
      <w:r w:rsidRPr="004B7D3B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4B7D3B" w:rsidRPr="004B7D3B">
        <w:rPr>
          <w:rStyle w:val="ConsNormal0"/>
          <w:rFonts w:ascii="Times New Roman" w:hAnsi="Times New Roman" w:cs="Times New Roman"/>
          <w:bCs/>
          <w:sz w:val="28"/>
        </w:rPr>
        <w:t>3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4B7D3B" w:rsidRPr="004B7D3B">
        <w:rPr>
          <w:rStyle w:val="a5"/>
          <w:sz w:val="28"/>
          <w:szCs w:val="28"/>
        </w:rPr>
        <w:t>Тарасова Владимира Михайловича</w:t>
      </w:r>
      <w:r w:rsidRPr="004B7D3B">
        <w:rPr>
          <w:rStyle w:val="a5"/>
          <w:sz w:val="28"/>
          <w:szCs w:val="28"/>
        </w:rPr>
        <w:t>.</w:t>
      </w:r>
    </w:p>
    <w:p w:rsidR="00D91AAF" w:rsidRPr="00D91AAF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D91AAF" w:rsidRPr="004B7D3B">
        <w:rPr>
          <w:rStyle w:val="a5"/>
          <w:sz w:val="28"/>
          <w:szCs w:val="28"/>
        </w:rPr>
        <w:t>Тарасов</w:t>
      </w:r>
      <w:r w:rsidR="00D91AAF">
        <w:rPr>
          <w:rStyle w:val="a5"/>
          <w:sz w:val="28"/>
          <w:szCs w:val="28"/>
        </w:rPr>
        <w:t>у</w:t>
      </w:r>
      <w:r w:rsidR="00D91AAF" w:rsidRPr="004B7D3B">
        <w:rPr>
          <w:rStyle w:val="a5"/>
          <w:sz w:val="28"/>
          <w:szCs w:val="28"/>
        </w:rPr>
        <w:t xml:space="preserve"> Владимир</w:t>
      </w:r>
      <w:r w:rsidR="00D91AAF">
        <w:rPr>
          <w:rStyle w:val="a5"/>
          <w:sz w:val="28"/>
          <w:szCs w:val="28"/>
        </w:rPr>
        <w:t>у</w:t>
      </w:r>
      <w:r w:rsidR="00D91AAF" w:rsidRPr="004B7D3B">
        <w:rPr>
          <w:rStyle w:val="a5"/>
          <w:sz w:val="28"/>
          <w:szCs w:val="28"/>
        </w:rPr>
        <w:t xml:space="preserve"> Михайлович</w:t>
      </w:r>
      <w:r w:rsidR="00D91AAF">
        <w:rPr>
          <w:rStyle w:val="a5"/>
          <w:sz w:val="28"/>
          <w:szCs w:val="28"/>
        </w:rPr>
        <w:t>у</w:t>
      </w:r>
      <w:r w:rsidR="006C1FD7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D91AAF">
        <w:rPr>
          <w:rStyle w:val="a5"/>
          <w:sz w:val="28"/>
          <w:szCs w:val="28"/>
        </w:rPr>
        <w:t>3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D91AAF" w:rsidRPr="00D91AAF">
        <w:rPr>
          <w:rFonts w:cs="Times New Roman"/>
          <w:sz w:val="28"/>
          <w:szCs w:val="28"/>
        </w:rPr>
        <w:t>8 668 руб. 00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6C1FD7" w:rsidRPr="006C1FD7" w:rsidRDefault="00D91AAF" w:rsidP="006C1FD7">
      <w:pPr>
        <w:jc w:val="both"/>
        <w:rPr>
          <w:rStyle w:val="a5"/>
          <w:sz w:val="28"/>
          <w:szCs w:val="28"/>
        </w:rPr>
      </w:pPr>
      <w:r w:rsidRPr="004B7D3B">
        <w:rPr>
          <w:rStyle w:val="a5"/>
          <w:sz w:val="28"/>
          <w:szCs w:val="28"/>
        </w:rPr>
        <w:t>Тарасов Владимир Михайлович</w:t>
      </w:r>
    </w:p>
    <w:p w:rsidR="00360F87" w:rsidRDefault="00360F87" w:rsidP="00F60BE2">
      <w:pPr>
        <w:pStyle w:val="ae"/>
        <w:ind w:firstLine="0"/>
      </w:pPr>
      <w:r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91AAF">
        <w:rPr>
          <w:sz w:val="28"/>
          <w:szCs w:val="28"/>
        </w:rPr>
        <w:t>3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D91AAF">
        <w:rPr>
          <w:rFonts w:ascii="Times New Roman" w:hAnsi="Times New Roman"/>
          <w:b/>
          <w:sz w:val="28"/>
          <w:szCs w:val="28"/>
        </w:rPr>
        <w:t>3</w:t>
      </w:r>
    </w:p>
    <w:p w:rsidR="00D91AAF" w:rsidRPr="00D91AAF" w:rsidRDefault="00D91AAF" w:rsidP="00D91AAF">
      <w:pPr>
        <w:pStyle w:val="af5"/>
        <w:rPr>
          <w:rFonts w:ascii="Times New Roman" w:hAnsi="Times New Roman"/>
          <w:b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D91AAF" w:rsidRPr="00D91AAF" w:rsidRDefault="00D91AAF" w:rsidP="00D91AAF">
      <w:pPr>
        <w:pStyle w:val="af5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площадь - 88 кв.м.;</w:t>
      </w:r>
    </w:p>
    <w:p w:rsidR="00D91AAF" w:rsidRPr="00D91AAF" w:rsidRDefault="00D91AAF" w:rsidP="00D91AAF">
      <w:pPr>
        <w:pStyle w:val="af5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кадастровый номер - 46:11:111002:665;</w:t>
      </w:r>
    </w:p>
    <w:p w:rsidR="00D91AAF" w:rsidRPr="00D91AAF" w:rsidRDefault="00D91AAF" w:rsidP="00D91AAF">
      <w:pPr>
        <w:pStyle w:val="af5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D91AAF" w:rsidRPr="00D91AAF" w:rsidRDefault="00D91AAF" w:rsidP="00D91AA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D91AAF" w:rsidRPr="00D91AAF" w:rsidRDefault="00D91AAF" w:rsidP="00D91AAF">
      <w:pPr>
        <w:pStyle w:val="af5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обременение - нет;</w:t>
      </w:r>
    </w:p>
    <w:p w:rsidR="00D91AAF" w:rsidRPr="00D91AAF" w:rsidRDefault="00D91AAF" w:rsidP="00D91AA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D91AAF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D91AAF" w:rsidRPr="00D91AAF" w:rsidRDefault="00D91AAF" w:rsidP="00D91AA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1AAF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D91AAF" w:rsidRPr="00D91AAF" w:rsidRDefault="00D91AAF" w:rsidP="00D91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AAF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D91AAF" w:rsidRPr="00D91AAF" w:rsidTr="00D91AA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D91AAF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 xml:space="preserve">8 668 руб. 00 коп. </w:t>
            </w:r>
          </w:p>
        </w:tc>
      </w:tr>
      <w:tr w:rsidR="00D91AAF" w:rsidRPr="00D91AAF" w:rsidTr="00D91AA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>8 668 руб. 00 коп.</w:t>
            </w:r>
          </w:p>
        </w:tc>
      </w:tr>
      <w:tr w:rsidR="00D91AAF" w:rsidRPr="00D91AAF" w:rsidTr="00D91AAF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AAF" w:rsidRPr="00D91AAF" w:rsidRDefault="00D91AAF" w:rsidP="00D91AA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AAF">
              <w:rPr>
                <w:rFonts w:ascii="Times New Roman" w:hAnsi="Times New Roman" w:cs="Times New Roman"/>
                <w:sz w:val="28"/>
                <w:szCs w:val="28"/>
              </w:rPr>
              <w:t>260 руб. 04 коп.</w:t>
            </w:r>
          </w:p>
        </w:tc>
      </w:tr>
    </w:tbl>
    <w:p w:rsidR="00360F87" w:rsidRDefault="00360F87" w:rsidP="006C1FD7">
      <w:pPr>
        <w:pStyle w:val="ConsPlusNormal"/>
        <w:widowControl/>
        <w:tabs>
          <w:tab w:val="left" w:pos="360"/>
        </w:tabs>
        <w:ind w:firstLine="0"/>
        <w:jc w:val="both"/>
      </w:pPr>
    </w:p>
    <w:sectPr w:rsidR="00360F8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53150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5741C2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5093"/>
    <w:rsid w:val="006F0009"/>
    <w:rsid w:val="00757BB3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7496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2016-09-12T10:51:00Z</dcterms:created>
  <dcterms:modified xsi:type="dcterms:W3CDTF">2016-09-12T10:51:00Z</dcterms:modified>
</cp:coreProperties>
</file>